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7DEA257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337A6D">
        <w:rPr>
          <w:rFonts w:ascii="Garamond" w:hAnsi="Garamond"/>
          <w:sz w:val="24"/>
          <w:szCs w:val="24"/>
        </w:rPr>
        <w:t>3</w:t>
      </w:r>
      <w:r w:rsidR="00F10668">
        <w:rPr>
          <w:rFonts w:ascii="Garamond" w:hAnsi="Garamond"/>
          <w:sz w:val="24"/>
          <w:szCs w:val="24"/>
        </w:rPr>
        <w:t>1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15903F4E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10668" w:rsidRPr="00D843E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https://zakazky.zcu.cz/contract_display_6175.html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615AC79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10668">
        <w:rPr>
          <w:rFonts w:ascii="Garamond" w:hAnsi="Garamond" w:cs="Arial"/>
          <w:b/>
          <w:sz w:val="22"/>
          <w:szCs w:val="22"/>
        </w:rPr>
        <w:t>21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A866B8">
        <w:rPr>
          <w:rFonts w:ascii="Garamond" w:hAnsi="Garamond" w:cs="Arial"/>
          <w:b/>
          <w:sz w:val="22"/>
          <w:szCs w:val="22"/>
        </w:rPr>
        <w:t>0</w:t>
      </w:r>
      <w:r w:rsidR="0031118C">
        <w:rPr>
          <w:rFonts w:ascii="Garamond" w:hAnsi="Garamond" w:cs="Arial"/>
          <w:b/>
          <w:sz w:val="22"/>
          <w:szCs w:val="22"/>
        </w:rPr>
        <w:t>8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523EEF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566FCF48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</w:t>
      </w:r>
      <w:r w:rsidR="0046019C">
        <w:rPr>
          <w:rFonts w:ascii="Garamond" w:hAnsi="Garamond" w:cs="Arial"/>
          <w:bCs/>
          <w:sz w:val="22"/>
          <w:szCs w:val="22"/>
        </w:rPr>
        <w:t>9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="0046019C">
        <w:rPr>
          <w:rFonts w:ascii="Garamond" w:hAnsi="Garamond" w:cs="Arial"/>
          <w:bCs/>
          <w:sz w:val="22"/>
          <w:szCs w:val="22"/>
        </w:rPr>
        <w:t>vitkov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8AB58F0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46019C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BB03D" w14:textId="77777777" w:rsidR="006823E7" w:rsidRDefault="006823E7" w:rsidP="00795AAC">
      <w:r>
        <w:separator/>
      </w:r>
    </w:p>
  </w:endnote>
  <w:endnote w:type="continuationSeparator" w:id="0">
    <w:p w14:paraId="55FE97C5" w14:textId="77777777" w:rsidR="006823E7" w:rsidRDefault="006823E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B8AEA" w14:textId="77777777" w:rsidR="006823E7" w:rsidRDefault="006823E7" w:rsidP="00795AAC">
      <w:r>
        <w:separator/>
      </w:r>
    </w:p>
  </w:footnote>
  <w:footnote w:type="continuationSeparator" w:id="0">
    <w:p w14:paraId="10492671" w14:textId="77777777" w:rsidR="006823E7" w:rsidRDefault="006823E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37A6D"/>
    <w:rsid w:val="00342F71"/>
    <w:rsid w:val="00355025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6019C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23E7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025E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10668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75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YoqAZCCVyJuIhYDVGeO/uC7VshGy2/JiD46VE27ZHhg=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QhPBRB8VvUtxS1bx3XME9DJiNjpiPMdHGhtg2sNH40E=</DigestValue>
    </Reference>
  </SignedInfo>
  <SignatureValue>1+c1L1BKDYgDNzmUfSIVTjBZKOC2W9W1A8awSe1gUn0OtEVlZoqAIGsOjm68S5vFmMqt69CE9rnV
6tEmLHwIWwdLlmJlOIbmMmRy5A3tB/vl41n5MSUATAZYYDxGPf+yx4UaizBSXRqTB4EtlzleKiN0
WjGK0rqQmpn/ixjqc3VnXP8yvEZEF19AhuNgLNGYLBJi00S3Zvv/diq0HgicAaIsvoFqzLP1r8wS
q8s21/Mijo89mNKfdStpxRmKa5rSYIrRNPGJGQkZPodkvK196Pc+IYgTfo8duuCnI/GYtg04s3tP
3EN1Xe6LhLjaKakJTFfvcEQpNV3++s9xJDSm7Q==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UGA6Q0CPaY5l2hoVBDgm6Z308DQFdlqhUtDYILPWUSw=</DigestValue>
      </Reference>
      <Reference URI="/word/document.xml?ContentType=application/vnd.openxmlformats-officedocument.wordprocessingml.document.main+xml">
        <DigestMethod Algorithm="http://www.w3.org/2001/04/xmlenc#sha256"/>
        <DigestValue>/aRbhAXcuyl7IQRNVKPvNQd0MCmzsRvxXkidkbnXAAE=</DigestValue>
      </Reference>
      <Reference URI="/word/endnotes.xml?ContentType=application/vnd.openxmlformats-officedocument.wordprocessingml.endnotes+xml">
        <DigestMethod Algorithm="http://www.w3.org/2001/04/xmlenc#sha256"/>
        <DigestValue>IF2hJRUwoIaQTPjjgHpkhYZX4NU5ANBGOlHhqLDuy8Q=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rGiOAVDU2csfdvGi6xllhRog6TuAuPkm9wBYvSDK0YI=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7PoqVxaeXcFPIstC5XufmNPXiI2tzLxjxQFDbFn1KO4=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2023-08-04T11:15:48Z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2023-08-04T11:15:48Z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2188</Words>
  <Characters>12912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46</cp:revision>
  <cp:lastPrinted>2018-08-08T13:48:00Z</cp:lastPrinted>
  <dcterms:created xsi:type="dcterms:W3CDTF">2022-05-19T08:18:00Z</dcterms:created>
  <dcterms:modified xsi:type="dcterms:W3CDTF">2023-08-04T11:15:00Z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